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xmlns:wp14="http://schemas.microsoft.com/office/word/2010/wordml" w:rsidR="00FF47B0" w:rsidRDefault="00FF47B0" w14:paraId="451CA897" wp14:textId="77777777">
      <w:pPr>
        <w:jc w:val="center"/>
      </w:pPr>
      <w:r>
        <w:rPr>
          <w:b/>
          <w:bCs/>
          <w:sz w:val="24"/>
          <w:szCs w:val="24"/>
        </w:rPr>
        <w:t>COMUNICAZIONE RELATIVA ALLA TRACCIABILITA’ DEI FLUSSI FINANZIARI</w:t>
      </w:r>
    </w:p>
    <w:p xmlns:wp14="http://schemas.microsoft.com/office/word/2010/wordml" w:rsidR="00FF47B0" w:rsidRDefault="00FF47B0" w14:paraId="0A2C390A" wp14:textId="77777777">
      <w:pPr>
        <w:jc w:val="center"/>
      </w:pPr>
      <w:r>
        <w:rPr>
          <w:b/>
          <w:bCs/>
          <w:sz w:val="24"/>
          <w:szCs w:val="24"/>
        </w:rPr>
        <w:t xml:space="preserve">(L. 136/2010 e </w:t>
      </w:r>
      <w:proofErr w:type="spellStart"/>
      <w:r>
        <w:rPr>
          <w:b/>
          <w:bCs/>
          <w:sz w:val="24"/>
          <w:szCs w:val="24"/>
        </w:rPr>
        <w:t>ss.mm.ii</w:t>
      </w:r>
      <w:proofErr w:type="spellEnd"/>
      <w:r>
        <w:rPr>
          <w:b/>
          <w:bCs/>
          <w:sz w:val="24"/>
          <w:szCs w:val="24"/>
        </w:rPr>
        <w:t>)</w:t>
      </w:r>
    </w:p>
    <w:p xmlns:wp14="http://schemas.microsoft.com/office/word/2010/wordml" w:rsidR="00FF47B0" w:rsidRDefault="00FF47B0" w14:paraId="672A6659" wp14:textId="77777777">
      <w:pPr>
        <w:tabs>
          <w:tab w:val="left" w:pos="5340"/>
        </w:tabs>
        <w:spacing w:line="360" w:lineRule="auto"/>
      </w:pPr>
      <w:r>
        <w:rPr>
          <w:smallCaps/>
        </w:rPr>
        <w:tab/>
      </w:r>
    </w:p>
    <w:p xmlns:wp14="http://schemas.microsoft.com/office/word/2010/wordml" w:rsidR="00FF47B0" w:rsidRDefault="00FF47B0" w14:paraId="6B3DE417" wp14:textId="77777777">
      <w:pPr>
        <w:spacing w:line="360" w:lineRule="auto"/>
      </w:pPr>
      <w:r>
        <w:rPr>
          <w:sz w:val="24"/>
          <w:szCs w:val="24"/>
        </w:rPr>
        <w:t xml:space="preserve">Il sottoscritto ___________________________________________ nato a ________________ </w:t>
      </w:r>
    </w:p>
    <w:p xmlns:wp14="http://schemas.microsoft.com/office/word/2010/wordml" w:rsidR="00FF47B0" w:rsidP="521F984D" w:rsidRDefault="00FF47B0" w14:paraId="63484E97" wp14:textId="1041D1F3">
      <w:pPr>
        <w:spacing w:line="360" w:lineRule="auto"/>
        <w:rPr>
          <w:sz w:val="24"/>
          <w:szCs w:val="24"/>
        </w:rPr>
      </w:pPr>
      <w:r w:rsidRPr="521F984D" w:rsidR="00FF47B0">
        <w:rPr>
          <w:sz w:val="24"/>
          <w:szCs w:val="24"/>
        </w:rPr>
        <w:t>il __________________, nella sua qualità di legale rappresentante d</w:t>
      </w:r>
      <w:r w:rsidRPr="521F984D" w:rsidR="20890993">
        <w:rPr>
          <w:sz w:val="24"/>
          <w:szCs w:val="24"/>
        </w:rPr>
        <w:t xml:space="preserve">i </w:t>
      </w:r>
      <w:r w:rsidRPr="521F984D" w:rsidR="00FF47B0">
        <w:rPr>
          <w:sz w:val="24"/>
          <w:szCs w:val="24"/>
        </w:rPr>
        <w:t xml:space="preserve"> _____________________</w:t>
      </w:r>
    </w:p>
    <w:p xmlns:wp14="http://schemas.microsoft.com/office/word/2010/wordml" w:rsidR="00FF47B0" w:rsidRDefault="00FF47B0" w14:paraId="52E05A89" wp14:textId="2168D3E5">
      <w:pPr>
        <w:spacing w:line="360" w:lineRule="auto"/>
      </w:pPr>
      <w:r w:rsidRPr="521F984D" w:rsidR="00FF47B0">
        <w:rPr>
          <w:sz w:val="24"/>
          <w:szCs w:val="24"/>
        </w:rPr>
        <w:t>_______________________________________________________________________________,</w:t>
      </w:r>
    </w:p>
    <w:p xmlns:wp14="http://schemas.microsoft.com/office/word/2010/wordml" w:rsidR="00FF47B0" w:rsidRDefault="00FF47B0" w14:paraId="0A37501D" wp14:textId="77777777">
      <w:pPr>
        <w:spacing w:line="360" w:lineRule="auto"/>
      </w:pPr>
    </w:p>
    <w:p xmlns:wp14="http://schemas.microsoft.com/office/word/2010/wordml" w:rsidR="00FF47B0" w:rsidRDefault="00FF47B0" w14:paraId="2CFC20C6" wp14:textId="77777777">
      <w:pPr>
        <w:pStyle w:val="Corpotesto"/>
        <w:spacing w:line="360" w:lineRule="auto"/>
      </w:pPr>
      <w:r>
        <w:rPr>
          <w:szCs w:val="24"/>
        </w:rPr>
        <w:t xml:space="preserve">in relazione all’affidamento del servizio/fornitura relativo a </w:t>
      </w:r>
      <w:r>
        <w:rPr>
          <w:szCs w:val="24"/>
          <w:shd w:val="clear" w:color="auto" w:fill="FFFF00"/>
        </w:rPr>
        <w:t>______________________________  _____________________________________________________________________</w:t>
      </w:r>
      <w:r>
        <w:rPr>
          <w:szCs w:val="24"/>
        </w:rPr>
        <w:t>, al fine di poter assolvere agli obblighi sulla tracciabilità dei movimenti finanziari previsti dall’art. 3 della legge n. 136/2010 relativi ai pagamenti corrispondenti alle varie fasi di esecuzione dell’appalto;</w:t>
      </w:r>
    </w:p>
    <w:p xmlns:wp14="http://schemas.microsoft.com/office/word/2010/wordml" w:rsidR="00FF47B0" w:rsidRDefault="00FF47B0" w14:paraId="5DAB6C7B" wp14:textId="77777777">
      <w:pPr>
        <w:pStyle w:val="Corpotesto"/>
        <w:spacing w:line="360" w:lineRule="auto"/>
        <w:rPr>
          <w:szCs w:val="24"/>
        </w:rPr>
      </w:pPr>
    </w:p>
    <w:p xmlns:wp14="http://schemas.microsoft.com/office/word/2010/wordml" w:rsidR="00FF47B0" w:rsidRDefault="00FF47B0" w14:paraId="69EE57D0" wp14:textId="77777777">
      <w:pPr>
        <w:spacing w:line="360" w:lineRule="auto"/>
        <w:jc w:val="center"/>
      </w:pPr>
      <w:r>
        <w:rPr>
          <w:sz w:val="24"/>
          <w:szCs w:val="24"/>
        </w:rPr>
        <w:t>AI SENSI DEGLI ARTT. 46 E 47 DEL DPR 445/2000,</w:t>
      </w:r>
    </w:p>
    <w:p xmlns:wp14="http://schemas.microsoft.com/office/word/2010/wordml" w:rsidR="00FF47B0" w:rsidRDefault="00FF47B0" w14:paraId="540A2B42" wp14:textId="77777777">
      <w:pPr>
        <w:spacing w:line="360" w:lineRule="auto"/>
        <w:jc w:val="both"/>
      </w:pPr>
      <w:r>
        <w:rPr>
          <w:sz w:val="24"/>
          <w:szCs w:val="24"/>
        </w:rPr>
        <w:t>consapevole della responsabilità penale cui può andare incontro nel caso di affermazioni mendaci e delle relative sanzioni penali di cui all’art. 76 del DPR  445/2000</w:t>
      </w:r>
    </w:p>
    <w:p xmlns:wp14="http://schemas.microsoft.com/office/word/2010/wordml" w:rsidR="00FF47B0" w:rsidRDefault="00FF47B0" w14:paraId="02EB378F" wp14:textId="77777777">
      <w:pPr>
        <w:spacing w:line="360" w:lineRule="auto"/>
        <w:jc w:val="both"/>
        <w:rPr>
          <w:smallCaps/>
        </w:rPr>
      </w:pPr>
    </w:p>
    <w:p xmlns:wp14="http://schemas.microsoft.com/office/word/2010/wordml" w:rsidR="00FF47B0" w:rsidRDefault="00FF47B0" w14:paraId="35BE7C2A" wp14:textId="77777777">
      <w:pPr>
        <w:spacing w:line="360" w:lineRule="auto"/>
        <w:jc w:val="center"/>
      </w:pPr>
      <w:r>
        <w:rPr>
          <w:b/>
        </w:rPr>
        <w:t>DICHIARA:</w:t>
      </w:r>
    </w:p>
    <w:p xmlns:wp14="http://schemas.microsoft.com/office/word/2010/wordml" w:rsidR="00FF47B0" w:rsidRDefault="00FF47B0" w14:paraId="1321CCFC" wp14:textId="77777777">
      <w:pPr>
        <w:widowControl w:val="0"/>
        <w:jc w:val="both"/>
      </w:pPr>
      <w:r>
        <w:rPr>
          <w:b/>
          <w:sz w:val="24"/>
          <w:szCs w:val="24"/>
        </w:rPr>
        <w:t>A) che i conti corrente bancari o postali dedicati</w:t>
      </w:r>
      <w:r>
        <w:rPr>
          <w:b/>
          <w:sz w:val="22"/>
          <w:szCs w:val="22"/>
        </w:rPr>
        <w:t xml:space="preserve"> anche in via non esclusiva alla presente commessa pubblica sono i seguenti:</w:t>
      </w:r>
    </w:p>
    <w:p xmlns:wp14="http://schemas.microsoft.com/office/word/2010/wordml" w:rsidR="00FF47B0" w:rsidRDefault="00FF47B0" w14:paraId="6A05A809" wp14:textId="77777777">
      <w:pPr>
        <w:widowControl w:val="0"/>
        <w:jc w:val="both"/>
        <w:rPr>
          <w:i/>
          <w:sz w:val="22"/>
          <w:szCs w:val="22"/>
        </w:rPr>
      </w:pPr>
    </w:p>
    <w:p xmlns:wp14="http://schemas.microsoft.com/office/word/2010/wordml" w:rsidR="00FF47B0" w:rsidRDefault="00FF47B0" w14:paraId="12F75FFA" wp14:textId="77777777">
      <w:pPr>
        <w:widowControl w:val="0"/>
        <w:jc w:val="both"/>
      </w:pPr>
      <w:r>
        <w:rPr>
          <w:i/>
          <w:sz w:val="22"/>
          <w:szCs w:val="22"/>
        </w:rPr>
        <w:t xml:space="preserve">(Nota per la compilazione: inserire i dati relativi a </w:t>
      </w:r>
      <w:r>
        <w:rPr>
          <w:b/>
          <w:i/>
          <w:sz w:val="22"/>
          <w:szCs w:val="22"/>
        </w:rPr>
        <w:t>tutti i conti corrente intestati alla Società</w:t>
      </w:r>
      <w:r>
        <w:rPr>
          <w:i/>
          <w:sz w:val="22"/>
          <w:szCs w:val="22"/>
        </w:rPr>
        <w:t xml:space="preserve">  che si intende utilizzare in relazione alle transazioni finanziarie relative al presente contratto e i dati delle rispettive persone delegate ad operare sugli stessi)</w:t>
      </w:r>
    </w:p>
    <w:p xmlns:wp14="http://schemas.microsoft.com/office/word/2010/wordml" w:rsidR="00FF47B0" w:rsidRDefault="00FF47B0" w14:paraId="5A39BBE3" wp14:textId="77777777">
      <w:pPr>
        <w:autoSpaceDE w:val="0"/>
        <w:spacing w:line="360" w:lineRule="auto"/>
        <w:jc w:val="both"/>
      </w:pPr>
    </w:p>
    <w:p xmlns:wp14="http://schemas.microsoft.com/office/word/2010/wordml" w:rsidR="00FF47B0" w:rsidRDefault="00FF47B0" w14:paraId="705C6B5A" wp14:textId="77777777">
      <w:pPr>
        <w:pStyle w:val="Corpotesto"/>
        <w:spacing w:line="360" w:lineRule="auto"/>
      </w:pPr>
      <w:r>
        <w:rPr>
          <w:b/>
        </w:rPr>
        <w:t>A1)</w:t>
      </w:r>
      <w:r>
        <w:t xml:space="preserve"> presso la Banca/Poste Italiane S.p.A. </w:t>
      </w:r>
      <w:r>
        <w:rPr>
          <w:i/>
        </w:rPr>
        <w:t>(Denominazione completa) ________________________ __________</w:t>
      </w:r>
      <w:r>
        <w:t xml:space="preserve">________________________ Agenzia/Filiale ________________________________ </w:t>
      </w:r>
      <w:r>
        <w:rPr>
          <w:sz w:val="22"/>
          <w:szCs w:val="22"/>
        </w:rPr>
        <w:t xml:space="preserve">Via ___________________________ , codice IBAN ____________________________________________ </w:t>
      </w:r>
    </w:p>
    <w:p xmlns:wp14="http://schemas.microsoft.com/office/word/2010/wordml" w:rsidR="00FF47B0" w:rsidRDefault="00FF47B0" w14:paraId="41C8F396" wp14:textId="77777777">
      <w:pPr>
        <w:pStyle w:val="Corpotesto"/>
        <w:spacing w:line="360" w:lineRule="auto"/>
        <w:rPr>
          <w:sz w:val="22"/>
          <w:szCs w:val="22"/>
        </w:rPr>
      </w:pPr>
    </w:p>
    <w:p xmlns:wp14="http://schemas.microsoft.com/office/word/2010/wordml" w:rsidR="00FF47B0" w:rsidRDefault="00FF47B0" w14:paraId="2F8BB753" wp14:textId="77777777">
      <w:pPr>
        <w:autoSpaceDE w:val="0"/>
        <w:spacing w:line="360" w:lineRule="auto"/>
        <w:jc w:val="both"/>
      </w:pPr>
      <w:r>
        <w:rPr>
          <w:sz w:val="22"/>
          <w:szCs w:val="22"/>
        </w:rPr>
        <w:t xml:space="preserve">che le persone delegate ad operare sul conto corrente/postale sopra indicato, sono: </w:t>
      </w:r>
    </w:p>
    <w:p xmlns:wp14="http://schemas.microsoft.com/office/word/2010/wordml" w:rsidR="00FF47B0" w:rsidRDefault="00FF47B0" w14:paraId="55BC52B0" wp14:textId="77777777">
      <w:pPr>
        <w:numPr>
          <w:ilvl w:val="0"/>
          <w:numId w:val="2"/>
        </w:numPr>
        <w:autoSpaceDE w:val="0"/>
        <w:spacing w:line="360" w:lineRule="auto"/>
        <w:jc w:val="both"/>
      </w:pPr>
      <w:r>
        <w:rPr>
          <w:sz w:val="22"/>
          <w:szCs w:val="22"/>
        </w:rPr>
        <w:t xml:space="preserve">Sig. _________________________________ codice fiscale: _______________________________ </w:t>
      </w:r>
    </w:p>
    <w:p xmlns:wp14="http://schemas.microsoft.com/office/word/2010/wordml" w:rsidR="00FF47B0" w:rsidRDefault="00FF47B0" w14:paraId="4F2FEF9F" wp14:textId="77777777">
      <w:pPr>
        <w:numPr>
          <w:ilvl w:val="0"/>
          <w:numId w:val="2"/>
        </w:numPr>
        <w:autoSpaceDE w:val="0"/>
        <w:spacing w:line="360" w:lineRule="auto"/>
        <w:jc w:val="both"/>
      </w:pPr>
      <w:r>
        <w:rPr>
          <w:sz w:val="22"/>
          <w:szCs w:val="22"/>
        </w:rPr>
        <w:t>Sig. _________________________________  codice fiscale: _______________________________</w:t>
      </w:r>
    </w:p>
    <w:p xmlns:wp14="http://schemas.microsoft.com/office/word/2010/wordml" w:rsidR="00FF47B0" w:rsidRDefault="00FF47B0" w14:paraId="773B3801" wp14:textId="77777777">
      <w:pPr>
        <w:numPr>
          <w:ilvl w:val="0"/>
          <w:numId w:val="2"/>
        </w:numPr>
        <w:autoSpaceDE w:val="0"/>
        <w:spacing w:line="360" w:lineRule="auto"/>
        <w:jc w:val="both"/>
      </w:pPr>
      <w:r>
        <w:rPr>
          <w:sz w:val="22"/>
          <w:szCs w:val="22"/>
        </w:rPr>
        <w:t>Sig. _________________________________  codice fiscale: _______________________________</w:t>
      </w:r>
    </w:p>
    <w:p xmlns:wp14="http://schemas.microsoft.com/office/word/2010/wordml" w:rsidR="00FF47B0" w:rsidRDefault="00FF47B0" w14:paraId="35A0B27C" wp14:textId="77777777">
      <w:pPr>
        <w:numPr>
          <w:ilvl w:val="0"/>
          <w:numId w:val="2"/>
        </w:numPr>
        <w:autoSpaceDE w:val="0"/>
        <w:spacing w:line="360" w:lineRule="auto"/>
        <w:jc w:val="both"/>
      </w:pPr>
      <w:r>
        <w:rPr>
          <w:sz w:val="22"/>
          <w:szCs w:val="22"/>
        </w:rPr>
        <w:t>Sig. _________________________________  codice fiscale: _______________________________</w:t>
      </w:r>
    </w:p>
    <w:p xmlns:wp14="http://schemas.microsoft.com/office/word/2010/wordml" w:rsidR="00FF47B0" w:rsidRDefault="00FF47B0" w14:paraId="48DE1CAA" wp14:textId="77777777">
      <w:pPr>
        <w:numPr>
          <w:ilvl w:val="0"/>
          <w:numId w:val="2"/>
        </w:numPr>
        <w:autoSpaceDE w:val="0"/>
        <w:spacing w:line="360" w:lineRule="auto"/>
        <w:jc w:val="both"/>
      </w:pPr>
      <w:r>
        <w:rPr>
          <w:sz w:val="22"/>
          <w:szCs w:val="22"/>
        </w:rPr>
        <w:t xml:space="preserve">Sig. _________________________________  codice fiscale: _______________________________  </w:t>
      </w:r>
    </w:p>
    <w:p xmlns:wp14="http://schemas.microsoft.com/office/word/2010/wordml" w:rsidR="00FF47B0" w:rsidRDefault="00FF47B0" w14:paraId="72A3D3EC" wp14:textId="77777777">
      <w:pPr>
        <w:autoSpaceDE w:val="0"/>
        <w:spacing w:line="360" w:lineRule="auto"/>
        <w:jc w:val="both"/>
      </w:pPr>
    </w:p>
    <w:p xmlns:wp14="http://schemas.microsoft.com/office/word/2010/wordml" w:rsidR="00FF47B0" w:rsidRDefault="00FF47B0" w14:paraId="6913D3C2" wp14:textId="77777777">
      <w:pPr>
        <w:pStyle w:val="Corpotesto"/>
        <w:spacing w:line="360" w:lineRule="auto"/>
      </w:pPr>
      <w:r>
        <w:rPr>
          <w:b/>
        </w:rPr>
        <w:t>A2)</w:t>
      </w:r>
      <w:r>
        <w:t xml:space="preserve"> presso la Banca/Poste Italiane S.p.A. </w:t>
      </w:r>
      <w:r>
        <w:rPr>
          <w:i/>
        </w:rPr>
        <w:t>(Denominazione completa) ________________________ __________</w:t>
      </w:r>
      <w:r>
        <w:t xml:space="preserve">________________________ Agenzia/Filiale ________________________________ </w:t>
      </w:r>
      <w:r>
        <w:rPr>
          <w:sz w:val="22"/>
          <w:szCs w:val="22"/>
        </w:rPr>
        <w:t xml:space="preserve">Via ___________________________ , codice IBAN ____________________________________________ </w:t>
      </w:r>
    </w:p>
    <w:p xmlns:wp14="http://schemas.microsoft.com/office/word/2010/wordml" w:rsidR="00FF47B0" w:rsidRDefault="00FF47B0" w14:paraId="0D0B940D" wp14:textId="77777777">
      <w:pPr>
        <w:pStyle w:val="Corpotesto"/>
        <w:spacing w:line="360" w:lineRule="auto"/>
        <w:rPr>
          <w:sz w:val="22"/>
          <w:szCs w:val="22"/>
        </w:rPr>
      </w:pPr>
    </w:p>
    <w:p xmlns:wp14="http://schemas.microsoft.com/office/word/2010/wordml" w:rsidR="00FF47B0" w:rsidRDefault="00FF47B0" w14:paraId="7D0B026C" wp14:textId="77777777">
      <w:pPr>
        <w:autoSpaceDE w:val="0"/>
        <w:spacing w:line="360" w:lineRule="auto"/>
        <w:jc w:val="both"/>
      </w:pPr>
      <w:r>
        <w:rPr>
          <w:sz w:val="22"/>
          <w:szCs w:val="22"/>
        </w:rPr>
        <w:t xml:space="preserve">che le persone delegate ad operare sul conto corrente/postale sopra indicato, sono: </w:t>
      </w:r>
    </w:p>
    <w:p xmlns:wp14="http://schemas.microsoft.com/office/word/2010/wordml" w:rsidR="00FF47B0" w:rsidRDefault="00FF47B0" w14:paraId="68B2DEF5" wp14:textId="77777777">
      <w:pPr>
        <w:numPr>
          <w:ilvl w:val="0"/>
          <w:numId w:val="3"/>
        </w:numPr>
        <w:autoSpaceDE w:val="0"/>
        <w:spacing w:line="360" w:lineRule="auto"/>
        <w:jc w:val="both"/>
      </w:pPr>
      <w:r>
        <w:rPr>
          <w:sz w:val="22"/>
          <w:szCs w:val="22"/>
        </w:rPr>
        <w:t xml:space="preserve">Sig. _________________________________ codice fiscale: _______________________________ </w:t>
      </w:r>
    </w:p>
    <w:p xmlns:wp14="http://schemas.microsoft.com/office/word/2010/wordml" w:rsidR="00FF47B0" w:rsidRDefault="00FF47B0" w14:paraId="6E403FCD" wp14:textId="77777777">
      <w:pPr>
        <w:numPr>
          <w:ilvl w:val="0"/>
          <w:numId w:val="3"/>
        </w:numPr>
        <w:autoSpaceDE w:val="0"/>
        <w:spacing w:line="360" w:lineRule="auto"/>
        <w:jc w:val="both"/>
      </w:pPr>
      <w:r>
        <w:rPr>
          <w:sz w:val="22"/>
          <w:szCs w:val="22"/>
        </w:rPr>
        <w:t>Sig. _________________________________  codice fiscale: _______________________________</w:t>
      </w:r>
    </w:p>
    <w:p xmlns:wp14="http://schemas.microsoft.com/office/word/2010/wordml" w:rsidR="00FF47B0" w:rsidRDefault="00FF47B0" w14:paraId="6A8F5975" wp14:textId="77777777">
      <w:pPr>
        <w:numPr>
          <w:ilvl w:val="0"/>
          <w:numId w:val="3"/>
        </w:numPr>
        <w:autoSpaceDE w:val="0"/>
        <w:spacing w:line="360" w:lineRule="auto"/>
        <w:jc w:val="both"/>
      </w:pPr>
      <w:r>
        <w:rPr>
          <w:sz w:val="22"/>
          <w:szCs w:val="22"/>
        </w:rPr>
        <w:t>Sig. _________________________________  codice fiscale: _______________________________</w:t>
      </w:r>
    </w:p>
    <w:p xmlns:wp14="http://schemas.microsoft.com/office/word/2010/wordml" w:rsidR="00FF47B0" w:rsidRDefault="00FF47B0" w14:paraId="65C43CE6" wp14:textId="77777777">
      <w:pPr>
        <w:numPr>
          <w:ilvl w:val="0"/>
          <w:numId w:val="3"/>
        </w:numPr>
        <w:autoSpaceDE w:val="0"/>
        <w:spacing w:line="360" w:lineRule="auto"/>
        <w:jc w:val="both"/>
      </w:pPr>
      <w:r>
        <w:rPr>
          <w:sz w:val="22"/>
          <w:szCs w:val="22"/>
        </w:rPr>
        <w:t>Sig. _________________________________  codice fiscale: _______________________________</w:t>
      </w:r>
    </w:p>
    <w:p xmlns:wp14="http://schemas.microsoft.com/office/word/2010/wordml" w:rsidR="00FF47B0" w:rsidRDefault="00FF47B0" w14:paraId="2DAD589D" wp14:textId="77777777">
      <w:pPr>
        <w:numPr>
          <w:ilvl w:val="0"/>
          <w:numId w:val="3"/>
        </w:numPr>
        <w:autoSpaceDE w:val="0"/>
        <w:spacing w:line="360" w:lineRule="auto"/>
        <w:jc w:val="both"/>
      </w:pPr>
      <w:r>
        <w:rPr>
          <w:sz w:val="22"/>
          <w:szCs w:val="22"/>
        </w:rPr>
        <w:t>Sig. _________________________________  codice fiscale: _______________________________</w:t>
      </w:r>
    </w:p>
    <w:p xmlns:wp14="http://schemas.microsoft.com/office/word/2010/wordml" w:rsidR="00FF47B0" w:rsidRDefault="00FF47B0" w14:paraId="0E27B00A" wp14:textId="77777777">
      <w:pPr>
        <w:pStyle w:val="Corpotesto"/>
        <w:spacing w:line="360" w:lineRule="auto"/>
      </w:pPr>
    </w:p>
    <w:p xmlns:wp14="http://schemas.microsoft.com/office/word/2010/wordml" w:rsidR="00FF47B0" w:rsidRDefault="00FF47B0" w14:paraId="15447145" wp14:textId="77777777">
      <w:pPr>
        <w:pStyle w:val="Corpotesto"/>
        <w:spacing w:line="360" w:lineRule="auto"/>
      </w:pPr>
      <w:r>
        <w:rPr>
          <w:b/>
        </w:rPr>
        <w:t>A3)</w:t>
      </w:r>
      <w:r>
        <w:t xml:space="preserve"> presso la Banca/Poste Italiane S.p.A. </w:t>
      </w:r>
      <w:r>
        <w:rPr>
          <w:i/>
        </w:rPr>
        <w:t>(Denominazione completa) ________________________ __________</w:t>
      </w:r>
      <w:r>
        <w:t xml:space="preserve">________________________ Agenzia/Filiale ________________________________ </w:t>
      </w:r>
      <w:r>
        <w:rPr>
          <w:sz w:val="22"/>
          <w:szCs w:val="22"/>
        </w:rPr>
        <w:t xml:space="preserve">Via ___________________________ , codice IBAN ____________________________________________ </w:t>
      </w:r>
    </w:p>
    <w:p xmlns:wp14="http://schemas.microsoft.com/office/word/2010/wordml" w:rsidR="00FF47B0" w:rsidRDefault="00FF47B0" w14:paraId="60061E4C" wp14:textId="77777777">
      <w:pPr>
        <w:pStyle w:val="Corpotesto"/>
        <w:spacing w:line="360" w:lineRule="auto"/>
        <w:rPr>
          <w:sz w:val="22"/>
          <w:szCs w:val="22"/>
        </w:rPr>
      </w:pPr>
    </w:p>
    <w:p xmlns:wp14="http://schemas.microsoft.com/office/word/2010/wordml" w:rsidR="00FF47B0" w:rsidRDefault="00FF47B0" w14:paraId="336169F2" wp14:textId="77777777">
      <w:pPr>
        <w:autoSpaceDE w:val="0"/>
        <w:spacing w:line="360" w:lineRule="auto"/>
        <w:jc w:val="both"/>
      </w:pPr>
      <w:r>
        <w:rPr>
          <w:sz w:val="22"/>
          <w:szCs w:val="22"/>
        </w:rPr>
        <w:t xml:space="preserve">che le persone delegate ad operare sul conto corrente/postale sopra indicato, sono: </w:t>
      </w:r>
    </w:p>
    <w:p xmlns:wp14="http://schemas.microsoft.com/office/word/2010/wordml" w:rsidR="00FF47B0" w:rsidRDefault="00FF47B0" w14:paraId="0056E874" wp14:textId="77777777">
      <w:pPr>
        <w:numPr>
          <w:ilvl w:val="0"/>
          <w:numId w:val="1"/>
        </w:numPr>
        <w:autoSpaceDE w:val="0"/>
        <w:spacing w:line="360" w:lineRule="auto"/>
        <w:jc w:val="both"/>
      </w:pPr>
      <w:r>
        <w:rPr>
          <w:sz w:val="22"/>
          <w:szCs w:val="22"/>
        </w:rPr>
        <w:t xml:space="preserve">Sig. _________________________________ codice fiscale: _______________________________ </w:t>
      </w:r>
    </w:p>
    <w:p xmlns:wp14="http://schemas.microsoft.com/office/word/2010/wordml" w:rsidR="00FF47B0" w:rsidRDefault="00FF47B0" w14:paraId="69CE996A" wp14:textId="77777777">
      <w:pPr>
        <w:numPr>
          <w:ilvl w:val="0"/>
          <w:numId w:val="1"/>
        </w:numPr>
        <w:autoSpaceDE w:val="0"/>
        <w:spacing w:line="360" w:lineRule="auto"/>
        <w:jc w:val="both"/>
      </w:pPr>
      <w:r>
        <w:rPr>
          <w:sz w:val="22"/>
          <w:szCs w:val="22"/>
        </w:rPr>
        <w:t>Sig. _________________________________  codice fiscale: _______________________________</w:t>
      </w:r>
    </w:p>
    <w:p xmlns:wp14="http://schemas.microsoft.com/office/word/2010/wordml" w:rsidR="00FF47B0" w:rsidRDefault="00FF47B0" w14:paraId="1743EBC4" wp14:textId="77777777">
      <w:pPr>
        <w:numPr>
          <w:ilvl w:val="0"/>
          <w:numId w:val="1"/>
        </w:numPr>
        <w:autoSpaceDE w:val="0"/>
        <w:spacing w:line="360" w:lineRule="auto"/>
        <w:jc w:val="both"/>
      </w:pPr>
      <w:r>
        <w:rPr>
          <w:sz w:val="22"/>
          <w:szCs w:val="22"/>
        </w:rPr>
        <w:t>Sig. _________________________________  codice fiscale: _______________________________</w:t>
      </w:r>
    </w:p>
    <w:p xmlns:wp14="http://schemas.microsoft.com/office/word/2010/wordml" w:rsidR="00FF47B0" w:rsidRDefault="00FF47B0" w14:paraId="4F08893C" wp14:textId="77777777">
      <w:pPr>
        <w:numPr>
          <w:ilvl w:val="0"/>
          <w:numId w:val="1"/>
        </w:numPr>
        <w:autoSpaceDE w:val="0"/>
        <w:spacing w:line="360" w:lineRule="auto"/>
        <w:jc w:val="both"/>
      </w:pPr>
      <w:r>
        <w:rPr>
          <w:sz w:val="22"/>
          <w:szCs w:val="22"/>
        </w:rPr>
        <w:t>Sig. _________________________________  codice fiscale: _______________________________</w:t>
      </w:r>
    </w:p>
    <w:p xmlns:wp14="http://schemas.microsoft.com/office/word/2010/wordml" w:rsidR="00FF47B0" w:rsidRDefault="00FF47B0" w14:paraId="1EF55EAD" wp14:textId="77777777">
      <w:pPr>
        <w:numPr>
          <w:ilvl w:val="0"/>
          <w:numId w:val="1"/>
        </w:numPr>
        <w:autoSpaceDE w:val="0"/>
        <w:spacing w:line="360" w:lineRule="auto"/>
        <w:jc w:val="both"/>
      </w:pPr>
      <w:r>
        <w:rPr>
          <w:sz w:val="22"/>
          <w:szCs w:val="22"/>
        </w:rPr>
        <w:t>Sig. _________________________________  codice fiscale: _______________________________</w:t>
      </w:r>
    </w:p>
    <w:p xmlns:wp14="http://schemas.microsoft.com/office/word/2010/wordml" w:rsidR="00FF47B0" w:rsidRDefault="00FF47B0" w14:paraId="44EAFD9C" wp14:textId="77777777">
      <w:pPr>
        <w:pStyle w:val="Corpotesto"/>
        <w:spacing w:line="360" w:lineRule="auto"/>
      </w:pPr>
    </w:p>
    <w:p xmlns:wp14="http://schemas.microsoft.com/office/word/2010/wordml" w:rsidR="00FF47B0" w:rsidRDefault="00FF47B0" w14:paraId="1A0687FC" wp14:textId="77777777">
      <w:pPr>
        <w:pStyle w:val="Corpotesto"/>
        <w:spacing w:line="360" w:lineRule="auto"/>
      </w:pPr>
      <w:r>
        <w:rPr>
          <w:b/>
        </w:rPr>
        <w:t>A4)</w:t>
      </w:r>
      <w:r>
        <w:t xml:space="preserve"> presso la Banca/Poste Italiane S.p.A. </w:t>
      </w:r>
      <w:r>
        <w:rPr>
          <w:i/>
        </w:rPr>
        <w:t>(Denominazione completa) ________________________ __________</w:t>
      </w:r>
      <w:r>
        <w:t xml:space="preserve">________________________ Agenzia/Filiale ________________________________ </w:t>
      </w:r>
      <w:r>
        <w:rPr>
          <w:sz w:val="22"/>
          <w:szCs w:val="22"/>
        </w:rPr>
        <w:t xml:space="preserve">Via ___________________________ , codice IBAN ____________________________________________ </w:t>
      </w:r>
    </w:p>
    <w:p xmlns:wp14="http://schemas.microsoft.com/office/word/2010/wordml" w:rsidR="00FF47B0" w:rsidRDefault="00FF47B0" w14:paraId="4B94D5A5" wp14:textId="77777777">
      <w:pPr>
        <w:pStyle w:val="Corpotesto"/>
        <w:spacing w:line="360" w:lineRule="auto"/>
        <w:rPr>
          <w:sz w:val="22"/>
          <w:szCs w:val="22"/>
        </w:rPr>
      </w:pPr>
    </w:p>
    <w:p xmlns:wp14="http://schemas.microsoft.com/office/word/2010/wordml" w:rsidR="00FF47B0" w:rsidRDefault="00FF47B0" w14:paraId="140A6F16" wp14:textId="77777777">
      <w:pPr>
        <w:autoSpaceDE w:val="0"/>
        <w:spacing w:line="360" w:lineRule="auto"/>
        <w:jc w:val="both"/>
      </w:pPr>
      <w:r>
        <w:rPr>
          <w:sz w:val="22"/>
          <w:szCs w:val="22"/>
        </w:rPr>
        <w:t xml:space="preserve">che le persone delegate ad operare sul conto corrente/postale sopra indicato, sono: </w:t>
      </w:r>
    </w:p>
    <w:p xmlns:wp14="http://schemas.microsoft.com/office/word/2010/wordml" w:rsidR="00FF47B0" w:rsidRDefault="00FF47B0" w14:paraId="6D80A356" wp14:textId="77777777">
      <w:pPr>
        <w:numPr>
          <w:ilvl w:val="0"/>
          <w:numId w:val="4"/>
        </w:numPr>
        <w:autoSpaceDE w:val="0"/>
        <w:spacing w:line="360" w:lineRule="auto"/>
        <w:jc w:val="both"/>
      </w:pPr>
      <w:r>
        <w:rPr>
          <w:sz w:val="22"/>
          <w:szCs w:val="22"/>
        </w:rPr>
        <w:t xml:space="preserve">Sig. _________________________________ codice fiscale: _______________________________ </w:t>
      </w:r>
    </w:p>
    <w:p xmlns:wp14="http://schemas.microsoft.com/office/word/2010/wordml" w:rsidR="00FF47B0" w:rsidRDefault="00FF47B0" w14:paraId="23BB00B2" wp14:textId="77777777">
      <w:pPr>
        <w:numPr>
          <w:ilvl w:val="0"/>
          <w:numId w:val="4"/>
        </w:numPr>
        <w:autoSpaceDE w:val="0"/>
        <w:spacing w:line="360" w:lineRule="auto"/>
        <w:jc w:val="both"/>
      </w:pPr>
      <w:r>
        <w:rPr>
          <w:sz w:val="22"/>
          <w:szCs w:val="22"/>
        </w:rPr>
        <w:t>Sig. _________________________________  codice fiscale: _______________________________</w:t>
      </w:r>
    </w:p>
    <w:p xmlns:wp14="http://schemas.microsoft.com/office/word/2010/wordml" w:rsidR="00FF47B0" w:rsidRDefault="00FF47B0" w14:paraId="5A727EFF" wp14:textId="77777777">
      <w:pPr>
        <w:numPr>
          <w:ilvl w:val="0"/>
          <w:numId w:val="4"/>
        </w:numPr>
        <w:autoSpaceDE w:val="0"/>
        <w:spacing w:line="360" w:lineRule="auto"/>
        <w:jc w:val="both"/>
      </w:pPr>
      <w:r>
        <w:rPr>
          <w:sz w:val="22"/>
          <w:szCs w:val="22"/>
        </w:rPr>
        <w:t>Sig. _________________________________  codice fiscale: _______________________________</w:t>
      </w:r>
    </w:p>
    <w:p xmlns:wp14="http://schemas.microsoft.com/office/word/2010/wordml" w:rsidR="00FF47B0" w:rsidRDefault="00FF47B0" w14:paraId="4E716DB4" wp14:textId="77777777">
      <w:pPr>
        <w:numPr>
          <w:ilvl w:val="0"/>
          <w:numId w:val="4"/>
        </w:numPr>
        <w:autoSpaceDE w:val="0"/>
        <w:spacing w:line="360" w:lineRule="auto"/>
        <w:jc w:val="both"/>
      </w:pPr>
      <w:r>
        <w:rPr>
          <w:sz w:val="22"/>
          <w:szCs w:val="22"/>
        </w:rPr>
        <w:t>Sig. _________________________________  codice fiscale: _______________________________</w:t>
      </w:r>
    </w:p>
    <w:p xmlns:wp14="http://schemas.microsoft.com/office/word/2010/wordml" w:rsidR="00FF47B0" w:rsidRDefault="00FF47B0" w14:paraId="2DFD894E" wp14:textId="77777777">
      <w:pPr>
        <w:numPr>
          <w:ilvl w:val="0"/>
          <w:numId w:val="4"/>
        </w:numPr>
        <w:autoSpaceDE w:val="0"/>
        <w:spacing w:line="360" w:lineRule="auto"/>
        <w:jc w:val="both"/>
      </w:pPr>
      <w:r>
        <w:rPr>
          <w:sz w:val="22"/>
          <w:szCs w:val="22"/>
        </w:rPr>
        <w:t>Sig. _________________________________  codice fiscale: _______________________________</w:t>
      </w:r>
    </w:p>
    <w:p xmlns:wp14="http://schemas.microsoft.com/office/word/2010/wordml" w:rsidR="00FF47B0" w:rsidRDefault="00FF47B0" w14:paraId="3DEEC669" wp14:textId="77777777">
      <w:pPr>
        <w:autoSpaceDE w:val="0"/>
        <w:spacing w:line="360" w:lineRule="auto"/>
        <w:jc w:val="both"/>
      </w:pPr>
    </w:p>
    <w:p xmlns:wp14="http://schemas.microsoft.com/office/word/2010/wordml" w:rsidR="00FF47B0" w:rsidRDefault="00FF47B0" w14:paraId="278ED740" wp14:textId="77777777">
      <w:pPr>
        <w:autoSpaceDE w:val="0"/>
        <w:jc w:val="both"/>
      </w:pPr>
      <w:r>
        <w:rPr>
          <w:b/>
          <w:sz w:val="24"/>
          <w:szCs w:val="24"/>
        </w:rPr>
        <w:t xml:space="preserve">B) che il conto corrente sul quale </w:t>
      </w:r>
      <w:r w:rsidR="00F64C1E">
        <w:rPr>
          <w:b/>
          <w:sz w:val="24"/>
          <w:szCs w:val="24"/>
        </w:rPr>
        <w:t>il Comune_______</w:t>
      </w:r>
      <w:r>
        <w:rPr>
          <w:b/>
          <w:sz w:val="24"/>
          <w:szCs w:val="24"/>
        </w:rPr>
        <w:t xml:space="preserve"> dovrà effettuare l’accreditamento per il pagamento dei corrispettivi contrattuali è il seguente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(riportare i dati del/di uno dei c/corrente sopra indicati)</w:t>
      </w:r>
      <w:r>
        <w:rPr>
          <w:sz w:val="24"/>
          <w:szCs w:val="24"/>
        </w:rPr>
        <w:t>:</w:t>
      </w:r>
    </w:p>
    <w:p xmlns:wp14="http://schemas.microsoft.com/office/word/2010/wordml" w:rsidR="00FF47B0" w:rsidRDefault="00FF47B0" w14:paraId="79B09A31" wp14:textId="77777777">
      <w:pPr>
        <w:autoSpaceDE w:val="0"/>
        <w:spacing w:line="360" w:lineRule="auto"/>
        <w:jc w:val="both"/>
      </w:pPr>
      <w:r>
        <w:rPr>
          <w:sz w:val="24"/>
          <w:szCs w:val="24"/>
        </w:rPr>
        <w:t xml:space="preserve">- presso la Banca/Poste Italiane S.p.A. </w:t>
      </w:r>
      <w:r>
        <w:rPr>
          <w:i/>
          <w:sz w:val="24"/>
          <w:szCs w:val="24"/>
        </w:rPr>
        <w:t>(Denominazione completa)___________________________ __________</w:t>
      </w:r>
      <w:r>
        <w:rPr>
          <w:sz w:val="24"/>
          <w:szCs w:val="24"/>
        </w:rPr>
        <w:t xml:space="preserve">________________________ Agenzia/Filiale ________________________________ Via _______________________ , codice IBAN _________________________________________ </w:t>
      </w:r>
    </w:p>
    <w:p xmlns:wp14="http://schemas.microsoft.com/office/word/2010/wordml" w:rsidR="00FF47B0" w:rsidRDefault="00FF47B0" w14:paraId="3656B9AB" wp14:textId="77777777">
      <w:pPr>
        <w:autoSpaceDE w:val="0"/>
        <w:jc w:val="both"/>
        <w:rPr>
          <w:b/>
          <w:bCs/>
          <w:sz w:val="24"/>
          <w:szCs w:val="24"/>
        </w:rPr>
      </w:pPr>
    </w:p>
    <w:p xmlns:wp14="http://schemas.microsoft.com/office/word/2010/wordml" w:rsidR="00FF47B0" w:rsidRDefault="00FF47B0" w14:paraId="0B93446C" wp14:textId="77777777">
      <w:pPr>
        <w:autoSpaceDE w:val="0"/>
        <w:jc w:val="both"/>
      </w:pPr>
      <w:r>
        <w:rPr>
          <w:b/>
          <w:bCs/>
          <w:sz w:val="24"/>
          <w:szCs w:val="24"/>
        </w:rPr>
        <w:t xml:space="preserve">C) </w:t>
      </w:r>
      <w:r>
        <w:rPr>
          <w:bCs/>
          <w:sz w:val="24"/>
          <w:szCs w:val="24"/>
        </w:rPr>
        <w:t xml:space="preserve">di impegnarsi ad ottemperare agli </w:t>
      </w:r>
      <w:r>
        <w:rPr>
          <w:b/>
          <w:bCs/>
          <w:sz w:val="24"/>
          <w:szCs w:val="24"/>
        </w:rPr>
        <w:t xml:space="preserve">obblighi di cui all’art. 3 della L. 136/2010 </w:t>
      </w:r>
      <w:r>
        <w:rPr>
          <w:bCs/>
          <w:sz w:val="24"/>
          <w:szCs w:val="24"/>
        </w:rPr>
        <w:t xml:space="preserve">e </w:t>
      </w:r>
      <w:proofErr w:type="spellStart"/>
      <w:r>
        <w:rPr>
          <w:bCs/>
          <w:sz w:val="24"/>
          <w:szCs w:val="24"/>
        </w:rPr>
        <w:t>ss.mm.ii</w:t>
      </w:r>
      <w:proofErr w:type="spellEnd"/>
      <w:r>
        <w:rPr>
          <w:bCs/>
          <w:sz w:val="24"/>
          <w:szCs w:val="24"/>
        </w:rPr>
        <w:t>;</w:t>
      </w:r>
    </w:p>
    <w:p xmlns:wp14="http://schemas.microsoft.com/office/word/2010/wordml" w:rsidR="00FF47B0" w:rsidRDefault="00FF47B0" w14:paraId="45FB0818" wp14:textId="77777777">
      <w:pPr>
        <w:pStyle w:val="Corpodeltesto21"/>
        <w:spacing w:line="240" w:lineRule="auto"/>
        <w:jc w:val="both"/>
        <w:rPr>
          <w:b/>
          <w:sz w:val="24"/>
          <w:szCs w:val="24"/>
        </w:rPr>
      </w:pPr>
    </w:p>
    <w:p xmlns:wp14="http://schemas.microsoft.com/office/word/2010/wordml" w:rsidR="00FF47B0" w:rsidRDefault="00FF47B0" w14:paraId="3AFF64C5" wp14:textId="77777777">
      <w:pPr>
        <w:pStyle w:val="Corpodeltesto21"/>
        <w:spacing w:line="240" w:lineRule="auto"/>
        <w:jc w:val="both"/>
      </w:pPr>
      <w:r>
        <w:rPr>
          <w:b/>
          <w:sz w:val="24"/>
          <w:szCs w:val="24"/>
        </w:rPr>
        <w:t xml:space="preserve">D) </w:t>
      </w:r>
      <w:r>
        <w:rPr>
          <w:bCs/>
          <w:sz w:val="24"/>
          <w:szCs w:val="24"/>
        </w:rPr>
        <w:t>di impegnarsi ad inserire il</w:t>
      </w:r>
      <w:r>
        <w:rPr>
          <w:b/>
          <w:bCs/>
          <w:sz w:val="24"/>
          <w:szCs w:val="24"/>
        </w:rPr>
        <w:t xml:space="preserve"> Codice CIG</w:t>
      </w:r>
      <w:r>
        <w:rPr>
          <w:b/>
          <w:bCs/>
          <w:sz w:val="24"/>
          <w:szCs w:val="24"/>
          <w:shd w:val="clear" w:color="auto" w:fill="FFFF00"/>
        </w:rPr>
        <w:t>/CUP</w:t>
      </w:r>
      <w:r>
        <w:rPr>
          <w:b/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comunicato dall’Ente sulle fatture che saranno presentate </w:t>
      </w:r>
      <w:r w:rsidR="00F64C1E">
        <w:rPr>
          <w:bCs/>
          <w:sz w:val="24"/>
          <w:szCs w:val="24"/>
        </w:rPr>
        <w:t>al Comune ______________</w:t>
      </w:r>
      <w:r>
        <w:rPr>
          <w:bCs/>
          <w:sz w:val="24"/>
          <w:szCs w:val="24"/>
        </w:rPr>
        <w:t xml:space="preserve"> e sui </w:t>
      </w:r>
      <w:r>
        <w:rPr>
          <w:sz w:val="24"/>
          <w:szCs w:val="24"/>
        </w:rPr>
        <w:t>bonifici bancari o postali relativi a ciascuna transazione posta in essere inerenti le prestazioni di cui al richiamato contratto;</w:t>
      </w:r>
      <w:r>
        <w:rPr>
          <w:bCs/>
          <w:sz w:val="24"/>
          <w:szCs w:val="24"/>
        </w:rPr>
        <w:t xml:space="preserve"> </w:t>
      </w:r>
    </w:p>
    <w:p xmlns:wp14="http://schemas.microsoft.com/office/word/2010/wordml" w:rsidR="00FF47B0" w:rsidRDefault="00FF47B0" w14:paraId="049F31CB" wp14:textId="77777777">
      <w:pPr>
        <w:pStyle w:val="Corpodeltesto21"/>
        <w:spacing w:line="240" w:lineRule="auto"/>
        <w:jc w:val="both"/>
        <w:rPr>
          <w:b/>
          <w:bCs/>
          <w:sz w:val="2"/>
          <w:szCs w:val="2"/>
        </w:rPr>
      </w:pPr>
    </w:p>
    <w:p xmlns:wp14="http://schemas.microsoft.com/office/word/2010/wordml" w:rsidR="00FF47B0" w:rsidRDefault="00FF47B0" w14:paraId="612A64A4" wp14:textId="77777777">
      <w:pPr>
        <w:pStyle w:val="Corpodeltesto21"/>
        <w:spacing w:line="240" w:lineRule="auto"/>
        <w:jc w:val="both"/>
      </w:pPr>
      <w:r>
        <w:rPr>
          <w:b/>
          <w:bCs/>
          <w:sz w:val="24"/>
          <w:szCs w:val="24"/>
        </w:rPr>
        <w:t xml:space="preserve">E) </w:t>
      </w:r>
      <w:r>
        <w:rPr>
          <w:bCs/>
          <w:sz w:val="24"/>
          <w:szCs w:val="24"/>
        </w:rPr>
        <w:t xml:space="preserve">di impegnarsi ad informare, entro un termine non superiore a sette giorni, l’Ente di qualsiasi </w:t>
      </w:r>
      <w:r>
        <w:rPr>
          <w:b/>
          <w:bCs/>
          <w:sz w:val="24"/>
          <w:szCs w:val="24"/>
        </w:rPr>
        <w:t xml:space="preserve">modifica </w:t>
      </w:r>
      <w:r>
        <w:rPr>
          <w:bCs/>
          <w:sz w:val="24"/>
          <w:szCs w:val="24"/>
        </w:rPr>
        <w:t>relativa ai dati sopra indicati;</w:t>
      </w:r>
    </w:p>
    <w:p xmlns:wp14="http://schemas.microsoft.com/office/word/2010/wordml" w:rsidR="00FF47B0" w:rsidRDefault="00FF47B0" w14:paraId="53128261" wp14:textId="77777777">
      <w:pPr>
        <w:pStyle w:val="Corpodeltesto21"/>
        <w:spacing w:line="240" w:lineRule="auto"/>
        <w:jc w:val="both"/>
        <w:rPr>
          <w:b/>
          <w:bCs/>
          <w:sz w:val="2"/>
          <w:szCs w:val="2"/>
        </w:rPr>
      </w:pPr>
    </w:p>
    <w:p xmlns:wp14="http://schemas.microsoft.com/office/word/2010/wordml" w:rsidR="00FF47B0" w:rsidRDefault="00FF47B0" w14:paraId="531D6164" wp14:textId="77777777">
      <w:pPr>
        <w:pStyle w:val="Corpodeltesto21"/>
        <w:spacing w:line="240" w:lineRule="auto"/>
        <w:jc w:val="both"/>
      </w:pPr>
      <w:r>
        <w:rPr>
          <w:b/>
          <w:bCs/>
          <w:sz w:val="24"/>
          <w:szCs w:val="24"/>
        </w:rPr>
        <w:t xml:space="preserve">F) </w:t>
      </w:r>
      <w:r>
        <w:rPr>
          <w:bCs/>
          <w:sz w:val="24"/>
          <w:szCs w:val="24"/>
        </w:rPr>
        <w:t xml:space="preserve">di impegnarsi a trasmettere </w:t>
      </w:r>
      <w:r w:rsidR="00F64C1E">
        <w:rPr>
          <w:bCs/>
          <w:sz w:val="24"/>
          <w:szCs w:val="24"/>
        </w:rPr>
        <w:t>al Comune_________</w:t>
      </w:r>
      <w:r>
        <w:rPr>
          <w:bCs/>
          <w:sz w:val="24"/>
          <w:szCs w:val="24"/>
        </w:rPr>
        <w:t xml:space="preserve">, unitamente alla comunicazione inerente l’attivazione di un </w:t>
      </w:r>
      <w:r>
        <w:rPr>
          <w:b/>
          <w:bCs/>
          <w:sz w:val="24"/>
          <w:szCs w:val="24"/>
        </w:rPr>
        <w:t>sub-contratto</w:t>
      </w:r>
      <w:r>
        <w:rPr>
          <w:bCs/>
          <w:sz w:val="24"/>
          <w:szCs w:val="24"/>
        </w:rPr>
        <w:t>, di cui all’art. 1</w:t>
      </w:r>
      <w:r>
        <w:rPr>
          <w:bCs/>
          <w:color w:val="000000"/>
          <w:sz w:val="24"/>
          <w:szCs w:val="24"/>
        </w:rPr>
        <w:t>19,</w:t>
      </w:r>
      <w:r>
        <w:rPr>
          <w:bCs/>
          <w:sz w:val="24"/>
          <w:szCs w:val="24"/>
        </w:rPr>
        <w:t xml:space="preserve"> comma 2, del </w:t>
      </w:r>
      <w:proofErr w:type="spellStart"/>
      <w:r>
        <w:rPr>
          <w:bCs/>
          <w:sz w:val="24"/>
          <w:szCs w:val="24"/>
        </w:rPr>
        <w:t>D.Lgs.</w:t>
      </w:r>
      <w:proofErr w:type="spellEnd"/>
      <w:r>
        <w:rPr>
          <w:bCs/>
          <w:sz w:val="24"/>
          <w:szCs w:val="24"/>
        </w:rPr>
        <w:t xml:space="preserve"> n. </w:t>
      </w:r>
      <w:r>
        <w:rPr>
          <w:bCs/>
          <w:color w:val="000000"/>
          <w:sz w:val="24"/>
          <w:szCs w:val="24"/>
        </w:rPr>
        <w:t>36</w:t>
      </w:r>
      <w:r>
        <w:rPr>
          <w:bCs/>
          <w:sz w:val="24"/>
          <w:szCs w:val="24"/>
        </w:rPr>
        <w:t>/20</w:t>
      </w:r>
      <w:r>
        <w:rPr>
          <w:bCs/>
          <w:color w:val="000000"/>
          <w:sz w:val="24"/>
          <w:szCs w:val="24"/>
        </w:rPr>
        <w:t>23</w:t>
      </w:r>
      <w:r>
        <w:rPr>
          <w:bCs/>
          <w:sz w:val="24"/>
          <w:szCs w:val="24"/>
        </w:rPr>
        <w:t xml:space="preserve">, i numeri dei conti corrente bancari o postali dedicati anche in via non esclusiva alla presente commessa pubblica </w:t>
      </w:r>
      <w:r>
        <w:rPr>
          <w:b/>
          <w:bCs/>
          <w:sz w:val="24"/>
          <w:szCs w:val="24"/>
        </w:rPr>
        <w:t>intestati al sub-contraente</w:t>
      </w:r>
      <w:r>
        <w:rPr>
          <w:bCs/>
          <w:sz w:val="24"/>
          <w:szCs w:val="24"/>
        </w:rPr>
        <w:t xml:space="preserve"> ed il nominativo e codice fiscale delle persone delegate ad operarvi;</w:t>
      </w:r>
    </w:p>
    <w:p xmlns:wp14="http://schemas.microsoft.com/office/word/2010/wordml" w:rsidR="00FF47B0" w:rsidRDefault="00FF47B0" w14:paraId="62486C05" wp14:textId="77777777">
      <w:pPr>
        <w:pStyle w:val="Corpodeltesto21"/>
        <w:spacing w:line="240" w:lineRule="auto"/>
        <w:jc w:val="both"/>
        <w:rPr>
          <w:b/>
          <w:bCs/>
          <w:sz w:val="2"/>
          <w:szCs w:val="2"/>
        </w:rPr>
      </w:pPr>
    </w:p>
    <w:p xmlns:wp14="http://schemas.microsoft.com/office/word/2010/wordml" w:rsidR="00FF47B0" w:rsidRDefault="00FF47B0" w14:paraId="71243696" wp14:textId="77777777">
      <w:pPr>
        <w:pStyle w:val="Corpodeltesto21"/>
        <w:spacing w:line="240" w:lineRule="auto"/>
        <w:jc w:val="both"/>
      </w:pPr>
      <w:r>
        <w:rPr>
          <w:b/>
          <w:bCs/>
          <w:sz w:val="24"/>
          <w:szCs w:val="24"/>
        </w:rPr>
        <w:t>G) in caso di cessione del credito:</w:t>
      </w:r>
    </w:p>
    <w:p xmlns:wp14="http://schemas.microsoft.com/office/word/2010/wordml" w:rsidR="00FF47B0" w:rsidRDefault="00FF47B0" w14:paraId="15B0DA27" wp14:textId="77777777">
      <w:pPr>
        <w:pStyle w:val="Corpodeltesto21"/>
        <w:spacing w:line="240" w:lineRule="auto"/>
        <w:jc w:val="both"/>
      </w:pPr>
      <w:r>
        <w:rPr>
          <w:b/>
          <w:bCs/>
          <w:sz w:val="24"/>
          <w:szCs w:val="24"/>
        </w:rPr>
        <w:t xml:space="preserve">- </w:t>
      </w:r>
      <w:r>
        <w:rPr>
          <w:bCs/>
          <w:sz w:val="24"/>
          <w:szCs w:val="24"/>
        </w:rPr>
        <w:t xml:space="preserve">di impegnarsi a trasmettere </w:t>
      </w:r>
      <w:r w:rsidR="00F64C1E">
        <w:rPr>
          <w:bCs/>
          <w:sz w:val="24"/>
          <w:szCs w:val="24"/>
        </w:rPr>
        <w:t>al Comune _________</w:t>
      </w:r>
      <w:r>
        <w:rPr>
          <w:bCs/>
          <w:sz w:val="24"/>
          <w:szCs w:val="24"/>
        </w:rPr>
        <w:t xml:space="preserve">, unitamente alla comunicazione inerente l’eventuale </w:t>
      </w:r>
      <w:r>
        <w:rPr>
          <w:b/>
          <w:bCs/>
          <w:sz w:val="24"/>
          <w:szCs w:val="24"/>
        </w:rPr>
        <w:t>cessione del credito</w:t>
      </w:r>
      <w:r>
        <w:rPr>
          <w:bCs/>
          <w:sz w:val="24"/>
          <w:szCs w:val="24"/>
        </w:rPr>
        <w:t xml:space="preserve"> il </w:t>
      </w:r>
      <w:r>
        <w:rPr>
          <w:b/>
          <w:bCs/>
          <w:sz w:val="24"/>
          <w:szCs w:val="24"/>
        </w:rPr>
        <w:t>numero del conto corrente</w:t>
      </w:r>
      <w:r>
        <w:rPr>
          <w:bCs/>
          <w:sz w:val="24"/>
          <w:szCs w:val="24"/>
        </w:rPr>
        <w:t xml:space="preserve"> bancario o postale dedicato anche in via non esclusiva alla presente commessa pubblica </w:t>
      </w:r>
      <w:r>
        <w:rPr>
          <w:b/>
          <w:bCs/>
          <w:sz w:val="24"/>
          <w:szCs w:val="24"/>
        </w:rPr>
        <w:t>intestato al cessionario</w:t>
      </w:r>
      <w:r>
        <w:rPr>
          <w:bCs/>
          <w:sz w:val="24"/>
          <w:szCs w:val="24"/>
        </w:rPr>
        <w:t xml:space="preserve"> che dovrà essere utilizzato </w:t>
      </w:r>
      <w:r w:rsidR="00F64C1E">
        <w:rPr>
          <w:bCs/>
          <w:sz w:val="24"/>
          <w:szCs w:val="24"/>
        </w:rPr>
        <w:t>dal Comune _____________</w:t>
      </w:r>
      <w:r>
        <w:rPr>
          <w:bCs/>
          <w:sz w:val="24"/>
          <w:szCs w:val="24"/>
        </w:rPr>
        <w:t xml:space="preserve"> per effettuare l’accreditamento per il pagamento dei corrispettivi contrattuali ed il nominativo e codice fiscale delle </w:t>
      </w:r>
      <w:r>
        <w:rPr>
          <w:b/>
          <w:bCs/>
          <w:sz w:val="24"/>
          <w:szCs w:val="24"/>
        </w:rPr>
        <w:t>persone delegate ad operarvi</w:t>
      </w:r>
      <w:r>
        <w:rPr>
          <w:bCs/>
          <w:sz w:val="24"/>
          <w:szCs w:val="24"/>
        </w:rPr>
        <w:t>;</w:t>
      </w:r>
    </w:p>
    <w:p xmlns:wp14="http://schemas.microsoft.com/office/word/2010/wordml" w:rsidR="00FF47B0" w:rsidRDefault="00FF47B0" w14:paraId="1CC5B430" wp14:textId="77777777">
      <w:pPr>
        <w:pStyle w:val="Corpodeltesto21"/>
        <w:spacing w:line="240" w:lineRule="auto"/>
        <w:jc w:val="both"/>
      </w:pPr>
      <w:r>
        <w:rPr>
          <w:bCs/>
          <w:sz w:val="24"/>
          <w:szCs w:val="24"/>
        </w:rPr>
        <w:t xml:space="preserve">- di impegnarsi a </w:t>
      </w:r>
      <w:r>
        <w:rPr>
          <w:b/>
          <w:bCs/>
          <w:sz w:val="24"/>
          <w:szCs w:val="24"/>
        </w:rPr>
        <w:t>fornire al cessionario</w:t>
      </w:r>
      <w:r>
        <w:rPr>
          <w:bCs/>
          <w:sz w:val="24"/>
          <w:szCs w:val="24"/>
        </w:rPr>
        <w:t xml:space="preserve"> del credito il </w:t>
      </w:r>
      <w:r>
        <w:rPr>
          <w:b/>
          <w:bCs/>
          <w:sz w:val="24"/>
          <w:szCs w:val="24"/>
        </w:rPr>
        <w:t>numero di conto corrente dedicato</w:t>
      </w:r>
      <w:r>
        <w:rPr>
          <w:bCs/>
          <w:sz w:val="24"/>
          <w:szCs w:val="24"/>
        </w:rPr>
        <w:t>, anche in via non esclusiva alla presente commessa pubblica, tra quelli indicati alla precedente lettera A), sul quale ricevere dal medesimo cessionario gli anticipi dei pagamenti;</w:t>
      </w:r>
    </w:p>
    <w:p xmlns:wp14="http://schemas.microsoft.com/office/word/2010/wordml" w:rsidR="00FF47B0" w:rsidRDefault="00FF47B0" w14:paraId="570F8A6B" wp14:textId="77777777">
      <w:pPr>
        <w:pStyle w:val="Corpodeltesto21"/>
        <w:spacing w:line="240" w:lineRule="auto"/>
        <w:jc w:val="both"/>
      </w:pPr>
      <w:r>
        <w:rPr>
          <w:bCs/>
          <w:sz w:val="24"/>
          <w:szCs w:val="24"/>
        </w:rPr>
        <w:t xml:space="preserve">- di impegnarsi a ricevere i pagamenti dal cessionario mediante bonifici bancari o postali o con altri strumenti idonei a consentire la tracciabilità delle operazioni nei quali dovrà essere obbligatoriamente indicato il </w:t>
      </w:r>
      <w:r>
        <w:rPr>
          <w:b/>
          <w:bCs/>
          <w:sz w:val="24"/>
          <w:szCs w:val="24"/>
        </w:rPr>
        <w:t>Codice CIG</w:t>
      </w:r>
      <w:r>
        <w:rPr>
          <w:b/>
          <w:bCs/>
          <w:sz w:val="24"/>
          <w:szCs w:val="24"/>
          <w:shd w:val="clear" w:color="auto" w:fill="FFFF00"/>
        </w:rPr>
        <w:t>/CUP</w:t>
      </w:r>
      <w:r>
        <w:rPr>
          <w:b/>
          <w:bCs/>
          <w:sz w:val="24"/>
          <w:szCs w:val="24"/>
        </w:rPr>
        <w:t xml:space="preserve"> assegnato al presente contratto;</w:t>
      </w:r>
    </w:p>
    <w:p xmlns:wp14="http://schemas.microsoft.com/office/word/2010/wordml" w:rsidR="00FF47B0" w:rsidRDefault="00FF47B0" w14:paraId="29D6B04F" wp14:textId="77777777">
      <w:pPr>
        <w:pStyle w:val="Corpodeltesto21"/>
        <w:spacing w:line="240" w:lineRule="auto"/>
        <w:jc w:val="both"/>
      </w:pPr>
      <w:r>
        <w:rPr>
          <w:b/>
          <w:bCs/>
          <w:sz w:val="24"/>
          <w:szCs w:val="24"/>
        </w:rPr>
        <w:t xml:space="preserve"> </w:t>
      </w:r>
    </w:p>
    <w:p xmlns:wp14="http://schemas.microsoft.com/office/word/2010/wordml" w:rsidR="00FF47B0" w:rsidRDefault="00FF47B0" w14:paraId="0705A3A3" wp14:textId="49514E54">
      <w:pPr>
        <w:widowControl w:val="0"/>
        <w:jc w:val="both"/>
      </w:pPr>
      <w:r w:rsidRPr="70286A28" w:rsidR="00FF47B0">
        <w:rPr>
          <w:b w:val="1"/>
          <w:bCs w:val="1"/>
          <w:sz w:val="24"/>
          <w:szCs w:val="24"/>
        </w:rPr>
        <w:t xml:space="preserve">H) </w:t>
      </w:r>
      <w:r w:rsidRPr="70286A28" w:rsidR="00FF47B0">
        <w:rPr>
          <w:sz w:val="24"/>
          <w:szCs w:val="24"/>
        </w:rPr>
        <w:t xml:space="preserve">di essere a conoscenza che nel caso in cui le transazioni inerenti </w:t>
      </w:r>
      <w:r w:rsidRPr="70286A28" w:rsidR="00FF47B0">
        <w:rPr>
          <w:sz w:val="24"/>
          <w:szCs w:val="24"/>
        </w:rPr>
        <w:t>le</w:t>
      </w:r>
      <w:r w:rsidRPr="70286A28" w:rsidR="00FF47B0">
        <w:rPr>
          <w:sz w:val="24"/>
          <w:szCs w:val="24"/>
        </w:rPr>
        <w:t xml:space="preserve"> prestazioni del presente contratto non siano effettuate con bonifico bancario o postale ovvero con gli altri strumenti idonei a consentire la piena tracciabilità delle operazioni avvalendosi del/i conto/i corrente bancario/i o postale/i dedicato/i anche in via non esclusiva alla presente commessa pubblica l’Amministrazione provvederà alla </w:t>
      </w:r>
      <w:r w:rsidRPr="70286A28" w:rsidR="00FF47B0">
        <w:rPr>
          <w:b w:val="1"/>
          <w:bCs w:val="1"/>
          <w:sz w:val="24"/>
          <w:szCs w:val="24"/>
        </w:rPr>
        <w:t>risoluzione del contratto</w:t>
      </w:r>
      <w:r w:rsidRPr="70286A28" w:rsidR="00FF47B0">
        <w:rPr>
          <w:sz w:val="24"/>
          <w:szCs w:val="24"/>
        </w:rPr>
        <w:t xml:space="preserve"> ai sensi dell’art. 1456 del </w:t>
      </w:r>
      <w:r w:rsidRPr="70286A28" w:rsidR="00FF47B0">
        <w:rPr>
          <w:sz w:val="24"/>
          <w:szCs w:val="24"/>
        </w:rPr>
        <w:t>codice civile</w:t>
      </w:r>
      <w:r w:rsidRPr="70286A28" w:rsidR="00FF47B0">
        <w:rPr>
          <w:sz w:val="24"/>
          <w:szCs w:val="24"/>
        </w:rPr>
        <w:t>.</w:t>
      </w:r>
    </w:p>
    <w:p xmlns:wp14="http://schemas.microsoft.com/office/word/2010/wordml" w:rsidR="00FF47B0" w:rsidRDefault="00FF47B0" w14:paraId="4101652C" wp14:textId="77777777">
      <w:pPr>
        <w:pStyle w:val="Corpodeltesto21"/>
        <w:spacing w:line="360" w:lineRule="auto"/>
        <w:rPr>
          <w:b/>
          <w:bCs/>
          <w:sz w:val="2"/>
          <w:szCs w:val="2"/>
        </w:rPr>
      </w:pPr>
    </w:p>
    <w:p xmlns:wp14="http://schemas.microsoft.com/office/word/2010/wordml" w:rsidR="00FF47B0" w:rsidRDefault="00FF47B0" w14:paraId="4B99056E" wp14:textId="77777777">
      <w:pPr>
        <w:pStyle w:val="Corpodeltesto21"/>
        <w:spacing w:line="360" w:lineRule="auto"/>
        <w:rPr>
          <w:b/>
          <w:bCs/>
          <w:sz w:val="24"/>
          <w:szCs w:val="24"/>
        </w:rPr>
      </w:pPr>
    </w:p>
    <w:p xmlns:wp14="http://schemas.microsoft.com/office/word/2010/wordml" w:rsidR="00FF47B0" w:rsidRDefault="00FF47B0" w14:paraId="119182AA" wp14:textId="77777777">
      <w:pPr>
        <w:pStyle w:val="Corpodeltesto21"/>
        <w:spacing w:line="360" w:lineRule="auto"/>
      </w:pPr>
      <w:r>
        <w:rPr>
          <w:sz w:val="24"/>
          <w:szCs w:val="24"/>
        </w:rPr>
        <w:t>Data 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xmlns:wp14="http://schemas.microsoft.com/office/word/2010/wordml" w:rsidR="00FF47B0" w:rsidRDefault="00FF47B0" w14:paraId="1299C43A" wp14:textId="77777777"/>
    <w:sectPr w:rsidR="00FF47B0">
      <w:pgSz w:w="11906" w:h="16838" w:orient="portrait"/>
      <w:pgMar w:top="1418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15364260">
    <w:abstractNumId w:val="0"/>
  </w:num>
  <w:num w:numId="2" w16cid:durableId="1178353510">
    <w:abstractNumId w:val="1"/>
  </w:num>
  <w:num w:numId="3" w16cid:durableId="1675574945">
    <w:abstractNumId w:val="2"/>
  </w:num>
  <w:num w:numId="4" w16cid:durableId="1861117504">
    <w:abstractNumId w:val="3"/>
  </w:num>
  <w:num w:numId="5" w16cid:durableId="1802309688">
    <w:abstractNumId w:val="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93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C1E"/>
    <w:rsid w:val="00F64C1E"/>
    <w:rsid w:val="00FF47B0"/>
    <w:rsid w:val="20890993"/>
    <w:rsid w:val="521F984D"/>
    <w:rsid w:val="7028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634F551B"/>
  <w15:chartTrackingRefBased/>
  <w15:docId w15:val="{DC3A974F-FED2-4645-A33E-54DA9C9689C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pPr>
      <w:suppressAutoHyphens/>
    </w:pPr>
    <w:rPr>
      <w:lang w:eastAsia="zh-CN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WW8Num1z0" w:customStyle="1">
    <w:name w:val="WW8Num1z0"/>
    <w:rPr>
      <w:rFonts w:hint="default"/>
    </w:rPr>
  </w:style>
  <w:style w:type="character" w:styleId="WW8Num2z0" w:customStyle="1">
    <w:name w:val="WW8Num2z0"/>
    <w:rPr>
      <w:rFonts w:hint="default"/>
    </w:rPr>
  </w:style>
  <w:style w:type="character" w:styleId="WW8Num3z0" w:customStyle="1">
    <w:name w:val="WW8Num3z0"/>
    <w:rPr>
      <w:rFonts w:hint="default"/>
    </w:rPr>
  </w:style>
  <w:style w:type="character" w:styleId="WW8Num4z0" w:customStyle="1">
    <w:name w:val="WW8Num4z0"/>
    <w:rPr>
      <w:rFonts w:hint="default"/>
    </w:rPr>
  </w:style>
  <w:style w:type="character" w:styleId="WW8Num5z0" w:customStyle="1">
    <w:name w:val="WW8Num5z0"/>
  </w:style>
  <w:style w:type="character" w:styleId="WW8Num5z1" w:customStyle="1">
    <w:name w:val="WW8Num5z1"/>
  </w:style>
  <w:style w:type="character" w:styleId="WW8Num5z2" w:customStyle="1">
    <w:name w:val="WW8Num5z2"/>
  </w:style>
  <w:style w:type="character" w:styleId="WW8Num5z3" w:customStyle="1">
    <w:name w:val="WW8Num5z3"/>
  </w:style>
  <w:style w:type="character" w:styleId="WW8Num5z4" w:customStyle="1">
    <w:name w:val="WW8Num5z4"/>
  </w:style>
  <w:style w:type="character" w:styleId="WW8Num5z5" w:customStyle="1">
    <w:name w:val="WW8Num5z5"/>
  </w:style>
  <w:style w:type="character" w:styleId="WW8Num5z6" w:customStyle="1">
    <w:name w:val="WW8Num5z6"/>
  </w:style>
  <w:style w:type="character" w:styleId="WW8Num5z7" w:customStyle="1">
    <w:name w:val="WW8Num5z7"/>
  </w:style>
  <w:style w:type="character" w:styleId="WW8Num5z8" w:customStyle="1">
    <w:name w:val="WW8Num5z8"/>
  </w:style>
  <w:style w:type="character" w:styleId="Carpredefinitoparagrafo1" w:customStyle="1">
    <w:name w:val="Car. predefinito paragrafo1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1" w:customStyle="1">
    <w:name w:val="WW8Num4z1"/>
    <w:rPr>
      <w:rFonts w:hint="default" w:ascii="Courier New" w:hAnsi="Courier New" w:cs="Courier New"/>
    </w:rPr>
  </w:style>
  <w:style w:type="character" w:styleId="WW8Num4z2" w:customStyle="1">
    <w:name w:val="WW8Num4z2"/>
    <w:rPr>
      <w:rFonts w:hint="default" w:ascii="Wingdings" w:hAnsi="Wingdings" w:cs="Wingdings"/>
    </w:rPr>
  </w:style>
  <w:style w:type="character" w:styleId="WW8Num4z3" w:customStyle="1">
    <w:name w:val="WW8Num4z3"/>
    <w:rPr>
      <w:rFonts w:hint="default" w:ascii="Symbol" w:hAnsi="Symbol" w:cs="Symbol"/>
    </w:rPr>
  </w:style>
  <w:style w:type="character" w:styleId="WW8Num6z0" w:customStyle="1">
    <w:name w:val="WW8Num6z0"/>
    <w:rPr>
      <w:rFonts w:hint="default"/>
    </w:rPr>
  </w:style>
  <w:style w:type="character" w:styleId="WW8Num6z1" w:customStyle="1">
    <w:name w:val="WW8Num6z1"/>
  </w:style>
  <w:style w:type="character" w:styleId="WW8Num6z2" w:customStyle="1">
    <w:name w:val="WW8Num6z2"/>
  </w:style>
  <w:style w:type="character" w:styleId="WW8Num6z3" w:customStyle="1">
    <w:name w:val="WW8Num6z3"/>
  </w:style>
  <w:style w:type="character" w:styleId="WW8Num6z4" w:customStyle="1">
    <w:name w:val="WW8Num6z4"/>
  </w:style>
  <w:style w:type="character" w:styleId="WW8Num6z5" w:customStyle="1">
    <w:name w:val="WW8Num6z5"/>
  </w:style>
  <w:style w:type="character" w:styleId="WW8Num6z6" w:customStyle="1">
    <w:name w:val="WW8Num6z6"/>
  </w:style>
  <w:style w:type="character" w:styleId="WW8Num6z7" w:customStyle="1">
    <w:name w:val="WW8Num6z7"/>
  </w:style>
  <w:style w:type="character" w:styleId="WW8Num6z8" w:customStyle="1">
    <w:name w:val="WW8Num6z8"/>
  </w:style>
  <w:style w:type="character" w:styleId="WW8NumSt1z0" w:customStyle="1">
    <w:name w:val="WW8NumSt1z0"/>
    <w:rPr>
      <w:rFonts w:hint="default" w:ascii="Wingdings" w:hAnsi="Wingdings" w:cs="Wingdings"/>
      <w:b/>
      <w:i w:val="0"/>
      <w:sz w:val="24"/>
    </w:rPr>
  </w:style>
  <w:style w:type="character" w:styleId="Caratterepredefinitoparagrafo" w:customStyle="1">
    <w:name w:val="Carattere predefinito paragrafo"/>
  </w:style>
  <w:style w:type="paragraph" w:styleId="Titolo2" w:customStyle="1">
    <w:name w:val="Titolo2"/>
    <w:basedOn w:val="Normale"/>
    <w:next w:val="Corpotesto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testo">
    <w:name w:val="Body Text"/>
    <w:basedOn w:val="Normale"/>
    <w:pPr>
      <w:tabs>
        <w:tab w:val="left" w:pos="720"/>
      </w:tabs>
      <w:spacing w:line="240" w:lineRule="atLeast"/>
      <w:jc w:val="both"/>
    </w:pPr>
    <w:rPr>
      <w:sz w:val="24"/>
    </w:r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 w:customStyle="1">
    <w:name w:val="Indice"/>
    <w:basedOn w:val="Normale"/>
    <w:pPr>
      <w:suppressLineNumbers/>
    </w:pPr>
    <w:rPr>
      <w:rFonts w:cs="Mangal"/>
    </w:rPr>
  </w:style>
  <w:style w:type="paragraph" w:styleId="Titolo1" w:customStyle="1">
    <w:name w:val="Titolo1"/>
    <w:basedOn w:val="Normale"/>
    <w:next w:val="Corpotesto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rattereCarattereCarattereCarattereCarattereCarattere1" w:customStyle="1">
    <w:name w:val=" Carattere Carattere Carattere Carattere Carattere Carattere1"/>
    <w:basedOn w:val="Normale"/>
    <w:pPr>
      <w:spacing w:after="160" w:line="240" w:lineRule="exact"/>
    </w:pPr>
    <w:rPr>
      <w:rFonts w:ascii="Verdana" w:hAnsi="Verdana" w:cs="Verdana"/>
      <w:lang w:val="en-US"/>
    </w:rPr>
  </w:style>
  <w:style w:type="paragraph" w:styleId="Corpodeltesto21" w:customStyle="1">
    <w:name w:val="Corpo del testo 21"/>
    <w:basedOn w:val="Normale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numbering" Target="numbering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D8A86EE3EEA54BA4251EB9CF184404" ma:contentTypeVersion="14" ma:contentTypeDescription="Creare un nuovo documento." ma:contentTypeScope="" ma:versionID="4ee7eab3e5f65ccae1e4f6cfa644a96e">
  <xsd:schema xmlns:xsd="http://www.w3.org/2001/XMLSchema" xmlns:xs="http://www.w3.org/2001/XMLSchema" xmlns:p="http://schemas.microsoft.com/office/2006/metadata/properties" xmlns:ns2="b6c41dd5-05b5-4039-bdf0-727a42df0ca0" xmlns:ns3="0affab6a-5221-44db-a310-9ba6ca45bd7f" targetNamespace="http://schemas.microsoft.com/office/2006/metadata/properties" ma:root="true" ma:fieldsID="8edf8683a2e2324a0e119721afa84fba" ns2:_="" ns3:_="">
    <xsd:import namespace="b6c41dd5-05b5-4039-bdf0-727a42df0ca0"/>
    <xsd:import namespace="0affab6a-5221-44db-a310-9ba6ca45bd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41dd5-05b5-4039-bdf0-727a42df0c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4a7c11ea-0c45-4ddf-9752-1b73d4993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fab6a-5221-44db-a310-9ba6ca45bd7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b75af73-93fe-48ef-8a5e-7da8755d48ba}" ma:internalName="TaxCatchAll" ma:showField="CatchAllData" ma:web="0affab6a-5221-44db-a310-9ba6ca45bd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13AC0E-13F9-4807-9E35-CBB06791F4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41dd5-05b5-4039-bdf0-727a42df0ca0"/>
    <ds:schemaRef ds:uri="0affab6a-5221-44db-a310-9ba6ca45bd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E50690-235D-4B24-B8E9-4D46C9D56526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COMUNICAZIONE DI ATTIVAZIONE  CONTO CORRENTE DEDICATO A COMMESSA PUBBLICA</dc:title>
  <dc:subject/>
  <dc:creator>megli</dc:creator>
  <keywords/>
  <lastModifiedBy>Maria Catanese</lastModifiedBy>
  <revision>4</revision>
  <lastPrinted>1995-11-22T01:41:00.0000000Z</lastPrinted>
  <dcterms:created xsi:type="dcterms:W3CDTF">2024-10-22T07:11:00.0000000Z</dcterms:created>
  <dcterms:modified xsi:type="dcterms:W3CDTF">2024-12-03T13:37:16.8099767Z</dcterms:modified>
</coreProperties>
</file>